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CD5" w:rsidRDefault="00C73CD5" w:rsidP="00C73CD5">
      <w:pPr>
        <w:ind w:left="4248"/>
        <w:rPr>
          <w:sz w:val="24"/>
          <w:szCs w:val="24"/>
        </w:rPr>
      </w:pPr>
      <w:r w:rsidRPr="003C2A95">
        <w:rPr>
          <w:b/>
          <w:sz w:val="24"/>
          <w:szCs w:val="24"/>
        </w:rPr>
        <w:t xml:space="preserve">Załącznik nr 2 do formularza ofertowego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07389">
        <w:rPr>
          <w:sz w:val="24"/>
          <w:szCs w:val="24"/>
        </w:rPr>
        <w:t xml:space="preserve">   </w:t>
      </w:r>
    </w:p>
    <w:p w:rsidR="00C73CD5" w:rsidRDefault="00C73CD5" w:rsidP="00C73CD5">
      <w:pPr>
        <w:ind w:left="284"/>
        <w:rPr>
          <w:sz w:val="24"/>
          <w:szCs w:val="24"/>
        </w:rPr>
      </w:pPr>
    </w:p>
    <w:p w:rsidR="00C73CD5" w:rsidRPr="00707389" w:rsidRDefault="00C73CD5" w:rsidP="00C73CD5">
      <w:pPr>
        <w:ind w:left="5948"/>
        <w:rPr>
          <w:sz w:val="24"/>
          <w:szCs w:val="24"/>
        </w:rPr>
      </w:pPr>
      <w:r w:rsidRPr="00707389">
        <w:rPr>
          <w:sz w:val="24"/>
          <w:szCs w:val="24"/>
        </w:rPr>
        <w:t>..............................................</w:t>
      </w:r>
    </w:p>
    <w:p w:rsidR="00C73CD5" w:rsidRPr="00707389" w:rsidRDefault="00C73CD5" w:rsidP="00C73CD5">
      <w:pPr>
        <w:rPr>
          <w:sz w:val="24"/>
          <w:szCs w:val="24"/>
        </w:rPr>
      </w:pP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  <w:t xml:space="preserve">                       </w:t>
      </w:r>
      <w:r>
        <w:rPr>
          <w:sz w:val="24"/>
          <w:szCs w:val="24"/>
        </w:rPr>
        <w:t xml:space="preserve">             </w:t>
      </w:r>
      <w:r w:rsidRPr="00707389">
        <w:rPr>
          <w:sz w:val="24"/>
          <w:szCs w:val="24"/>
        </w:rPr>
        <w:t xml:space="preserve"> (miejscowość, data)</w:t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  <w:t xml:space="preserve">                              </w:t>
      </w:r>
    </w:p>
    <w:p w:rsidR="00C73CD5" w:rsidRPr="00F20F1D" w:rsidRDefault="00C73CD5" w:rsidP="00C73CD5">
      <w:pPr>
        <w:jc w:val="center"/>
        <w:rPr>
          <w:rFonts w:cs="Calibri"/>
          <w:sz w:val="24"/>
          <w:szCs w:val="24"/>
        </w:rPr>
      </w:pPr>
      <w:r w:rsidRPr="00F20F1D">
        <w:rPr>
          <w:rFonts w:cs="Calibri"/>
          <w:sz w:val="24"/>
          <w:szCs w:val="24"/>
        </w:rPr>
        <w:t>FORMULARZ OFERTOWY</w:t>
      </w:r>
    </w:p>
    <w:p w:rsidR="00C73CD5" w:rsidRPr="00F20F1D" w:rsidRDefault="00C73CD5" w:rsidP="00C73CD5">
      <w:pPr>
        <w:tabs>
          <w:tab w:val="left" w:pos="3400"/>
        </w:tabs>
        <w:rPr>
          <w:rFonts w:cs="Calibri"/>
          <w:sz w:val="24"/>
          <w:szCs w:val="24"/>
        </w:rPr>
      </w:pPr>
    </w:p>
    <w:p w:rsidR="00C73CD5" w:rsidRPr="00F20F1D" w:rsidRDefault="00C73CD5" w:rsidP="00C73CD5">
      <w:pPr>
        <w:pStyle w:val="Akapitzlist"/>
        <w:ind w:left="318"/>
        <w:rPr>
          <w:rFonts w:ascii="Calibri" w:hAnsi="Calibri" w:cs="Calibri"/>
          <w:sz w:val="24"/>
          <w:szCs w:val="24"/>
          <w:u w:val="single"/>
        </w:rPr>
      </w:pPr>
      <w:r w:rsidRPr="00F20F1D">
        <w:rPr>
          <w:rFonts w:ascii="Calibri" w:hAnsi="Calibri" w:cs="Calibri"/>
          <w:sz w:val="24"/>
          <w:szCs w:val="24"/>
          <w:u w:val="single"/>
        </w:rPr>
        <w:t>Dane Zamawiającego</w:t>
      </w:r>
    </w:p>
    <w:p w:rsidR="00C73CD5" w:rsidRPr="00F20F1D" w:rsidRDefault="00C73CD5" w:rsidP="00C73CD5">
      <w:pPr>
        <w:pStyle w:val="Akapitzlist"/>
        <w:ind w:left="318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>Nazwa organizacji: Świętokrzyski Urząd Wojewódzki w Kielcach,</w:t>
      </w:r>
    </w:p>
    <w:p w:rsidR="00C73CD5" w:rsidRPr="00F20F1D" w:rsidRDefault="00C73CD5" w:rsidP="00C73CD5">
      <w:pPr>
        <w:pStyle w:val="Akapitzlist"/>
        <w:ind w:left="318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Wydział Polityki Społecznej i Zdrowia, </w:t>
      </w:r>
    </w:p>
    <w:p w:rsidR="00C73CD5" w:rsidRPr="00F20F1D" w:rsidRDefault="00C73CD5" w:rsidP="00C73CD5">
      <w:pPr>
        <w:pStyle w:val="Akapitzlist"/>
        <w:ind w:left="318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Adres: Al. IX Wieków Kielc 3, 25-516 Kielce,  </w:t>
      </w:r>
    </w:p>
    <w:p w:rsidR="00C73CD5" w:rsidRPr="00F20F1D" w:rsidRDefault="00C73CD5" w:rsidP="00C73CD5">
      <w:pPr>
        <w:pStyle w:val="Akapitzlist"/>
        <w:ind w:left="318"/>
        <w:jc w:val="both"/>
        <w:rPr>
          <w:rFonts w:ascii="Calibri" w:hAnsi="Calibri" w:cs="Calibri"/>
          <w:sz w:val="24"/>
          <w:szCs w:val="24"/>
          <w:lang w:val="en-US"/>
        </w:rPr>
      </w:pPr>
      <w:r w:rsidRPr="00F20F1D">
        <w:rPr>
          <w:rFonts w:ascii="Calibri" w:hAnsi="Calibri" w:cs="Calibri"/>
          <w:sz w:val="24"/>
          <w:szCs w:val="24"/>
          <w:lang w:val="en-US"/>
        </w:rPr>
        <w:t>E-mail: wps00@kielce.uw.gov.pl, tel.: 041/ 342-14-15</w:t>
      </w:r>
    </w:p>
    <w:p w:rsidR="00C73CD5" w:rsidRPr="00F20F1D" w:rsidRDefault="00C73CD5" w:rsidP="00C73CD5">
      <w:pPr>
        <w:pStyle w:val="Akapitzlist"/>
        <w:ind w:left="318"/>
        <w:rPr>
          <w:rFonts w:ascii="Calibri" w:hAnsi="Calibri" w:cs="Calibri"/>
          <w:sz w:val="24"/>
          <w:szCs w:val="24"/>
        </w:rPr>
      </w:pPr>
    </w:p>
    <w:p w:rsidR="00C73CD5" w:rsidRPr="00F20F1D" w:rsidRDefault="00C73CD5" w:rsidP="00C73CD5">
      <w:pPr>
        <w:tabs>
          <w:tab w:val="left" w:pos="3400"/>
        </w:tabs>
        <w:ind w:left="284"/>
        <w:rPr>
          <w:rFonts w:cs="Calibri"/>
          <w:sz w:val="24"/>
          <w:szCs w:val="24"/>
          <w:u w:val="single"/>
        </w:rPr>
      </w:pPr>
      <w:r w:rsidRPr="00F20F1D">
        <w:rPr>
          <w:rFonts w:cs="Calibri"/>
          <w:sz w:val="24"/>
          <w:szCs w:val="24"/>
          <w:u w:val="single"/>
        </w:rPr>
        <w:t>Dane Wykonawcy</w:t>
      </w:r>
    </w:p>
    <w:p w:rsidR="00C73CD5" w:rsidRPr="00F20F1D" w:rsidRDefault="00C73CD5" w:rsidP="00C73CD5">
      <w:pPr>
        <w:tabs>
          <w:tab w:val="left" w:pos="3400"/>
        </w:tabs>
        <w:ind w:left="284"/>
        <w:rPr>
          <w:rFonts w:cs="Calibri"/>
          <w:sz w:val="24"/>
          <w:szCs w:val="24"/>
          <w:lang w:val="de-DE"/>
        </w:rPr>
      </w:pPr>
      <w:proofErr w:type="spellStart"/>
      <w:r w:rsidRPr="00F20F1D">
        <w:rPr>
          <w:rFonts w:cs="Calibri"/>
          <w:sz w:val="24"/>
          <w:szCs w:val="24"/>
          <w:lang w:val="de-DE"/>
        </w:rPr>
        <w:t>Nazwa</w:t>
      </w:r>
      <w:proofErr w:type="spellEnd"/>
      <w:r w:rsidRPr="00F20F1D">
        <w:rPr>
          <w:rFonts w:cs="Calibri"/>
          <w:sz w:val="24"/>
          <w:szCs w:val="24"/>
          <w:lang w:val="de-DE"/>
        </w:rPr>
        <w:t>: …………………..……</w:t>
      </w:r>
    </w:p>
    <w:p w:rsidR="00C73CD5" w:rsidRPr="00F20F1D" w:rsidRDefault="00C73CD5" w:rsidP="00C73CD5">
      <w:pPr>
        <w:tabs>
          <w:tab w:val="left" w:pos="3400"/>
        </w:tabs>
        <w:ind w:left="284"/>
        <w:rPr>
          <w:rFonts w:cs="Calibri"/>
          <w:sz w:val="24"/>
          <w:szCs w:val="24"/>
          <w:lang w:val="de-DE"/>
        </w:rPr>
      </w:pPr>
      <w:proofErr w:type="spellStart"/>
      <w:r w:rsidRPr="00F20F1D">
        <w:rPr>
          <w:rFonts w:cs="Calibri"/>
          <w:sz w:val="24"/>
          <w:szCs w:val="24"/>
          <w:lang w:val="de-DE"/>
        </w:rPr>
        <w:t>Adres</w:t>
      </w:r>
      <w:proofErr w:type="spellEnd"/>
      <w:r w:rsidRPr="00F20F1D">
        <w:rPr>
          <w:rFonts w:cs="Calibri"/>
          <w:sz w:val="24"/>
          <w:szCs w:val="24"/>
          <w:lang w:val="de-DE"/>
        </w:rPr>
        <w:t>: …………………….…..</w:t>
      </w:r>
    </w:p>
    <w:p w:rsidR="00C73CD5" w:rsidRPr="00F20F1D" w:rsidRDefault="00C73CD5" w:rsidP="00C73CD5">
      <w:pPr>
        <w:tabs>
          <w:tab w:val="left" w:pos="3400"/>
        </w:tabs>
        <w:ind w:left="284"/>
        <w:rPr>
          <w:rFonts w:cs="Calibri"/>
          <w:sz w:val="24"/>
          <w:szCs w:val="24"/>
          <w:lang w:val="de-DE"/>
        </w:rPr>
      </w:pPr>
      <w:r w:rsidRPr="00F20F1D">
        <w:rPr>
          <w:rFonts w:cs="Calibri"/>
          <w:sz w:val="24"/>
          <w:szCs w:val="24"/>
          <w:lang w:val="de-DE"/>
        </w:rPr>
        <w:t>NIP: ……………………...……..</w:t>
      </w:r>
    </w:p>
    <w:p w:rsidR="00C73CD5" w:rsidRPr="00F20F1D" w:rsidRDefault="00C73CD5" w:rsidP="00C73CD5">
      <w:pPr>
        <w:pStyle w:val="Akapitzlist"/>
        <w:ind w:left="318"/>
        <w:rPr>
          <w:rFonts w:ascii="Calibri" w:hAnsi="Calibri" w:cs="Calibri"/>
          <w:sz w:val="24"/>
          <w:szCs w:val="24"/>
          <w:lang w:val="de-DE"/>
        </w:rPr>
      </w:pPr>
      <w:proofErr w:type="spellStart"/>
      <w:r w:rsidRPr="00F20F1D">
        <w:rPr>
          <w:rFonts w:ascii="Calibri" w:hAnsi="Calibri" w:cs="Calibri"/>
          <w:sz w:val="24"/>
          <w:szCs w:val="24"/>
          <w:lang w:val="de-DE"/>
        </w:rPr>
        <w:t>E-mail</w:t>
      </w:r>
      <w:proofErr w:type="spellEnd"/>
      <w:r w:rsidRPr="00F20F1D">
        <w:rPr>
          <w:rFonts w:ascii="Calibri" w:hAnsi="Calibri" w:cs="Calibri"/>
          <w:sz w:val="24"/>
          <w:szCs w:val="24"/>
          <w:lang w:val="de-DE"/>
        </w:rPr>
        <w:t>: .........................................., tel.: ..............................................</w:t>
      </w:r>
    </w:p>
    <w:p w:rsidR="00C73CD5" w:rsidRPr="00F20F1D" w:rsidRDefault="00C73CD5" w:rsidP="00C73CD5">
      <w:pPr>
        <w:pStyle w:val="Akapitzlist"/>
        <w:ind w:left="318"/>
        <w:jc w:val="both"/>
        <w:rPr>
          <w:rFonts w:ascii="Calibri" w:hAnsi="Calibri" w:cs="Calibri"/>
          <w:sz w:val="24"/>
          <w:szCs w:val="24"/>
          <w:lang w:val="de-DE"/>
        </w:rPr>
      </w:pPr>
    </w:p>
    <w:p w:rsidR="00C73CD5" w:rsidRPr="00F20F1D" w:rsidRDefault="00C73CD5" w:rsidP="00C73CD5">
      <w:pPr>
        <w:tabs>
          <w:tab w:val="left" w:pos="3400"/>
        </w:tabs>
        <w:rPr>
          <w:rFonts w:cs="Calibri"/>
          <w:kern w:val="3"/>
          <w:sz w:val="24"/>
          <w:szCs w:val="24"/>
          <w:lang w:eastAsia="zh-CN"/>
        </w:rPr>
      </w:pPr>
      <w:r w:rsidRPr="00F20F1D">
        <w:rPr>
          <w:rFonts w:cs="Calibri"/>
          <w:sz w:val="24"/>
          <w:szCs w:val="24"/>
        </w:rPr>
        <w:t xml:space="preserve">I. Nazwa i nr zamówienia: </w:t>
      </w:r>
      <w:r w:rsidRPr="00F20F1D">
        <w:rPr>
          <w:rFonts w:cs="Calibri"/>
          <w:kern w:val="3"/>
          <w:sz w:val="24"/>
          <w:szCs w:val="24"/>
          <w:lang w:eastAsia="zh-CN"/>
        </w:rPr>
        <w:t xml:space="preserve">Konferencja pod hasłem "Świętokrzyskie - dobre sąsiedztwo dla Ukrainy"  </w:t>
      </w:r>
    </w:p>
    <w:p w:rsidR="00C73CD5" w:rsidRPr="00F20F1D" w:rsidRDefault="00C73CD5" w:rsidP="00C73CD5">
      <w:pPr>
        <w:tabs>
          <w:tab w:val="left" w:pos="3400"/>
        </w:tabs>
        <w:rPr>
          <w:rFonts w:cs="Calibri"/>
          <w:sz w:val="24"/>
          <w:szCs w:val="24"/>
        </w:rPr>
      </w:pPr>
    </w:p>
    <w:p w:rsidR="00C73CD5" w:rsidRPr="00F20F1D" w:rsidRDefault="00C73CD5" w:rsidP="00C73CD5">
      <w:pPr>
        <w:tabs>
          <w:tab w:val="left" w:pos="3400"/>
        </w:tabs>
        <w:rPr>
          <w:rFonts w:cs="Calibri"/>
          <w:sz w:val="24"/>
          <w:szCs w:val="24"/>
        </w:rPr>
      </w:pPr>
      <w:r w:rsidRPr="00F20F1D">
        <w:rPr>
          <w:rFonts w:cs="Calibri"/>
          <w:sz w:val="24"/>
          <w:szCs w:val="24"/>
        </w:rPr>
        <w:t>II. Szczegóły dotyczące realizacji zamówienia</w:t>
      </w:r>
      <w:r w:rsidRPr="00F20F1D">
        <w:rPr>
          <w:rStyle w:val="Odwoanieprzypisudolnego"/>
          <w:rFonts w:cs="Calibri"/>
          <w:sz w:val="24"/>
          <w:szCs w:val="24"/>
        </w:rPr>
        <w:footnoteReference w:id="1"/>
      </w:r>
      <w:r w:rsidRPr="00F20F1D">
        <w:rPr>
          <w:rFonts w:cs="Calibri"/>
          <w:sz w:val="24"/>
          <w:szCs w:val="24"/>
        </w:rPr>
        <w:t>:</w:t>
      </w:r>
    </w:p>
    <w:p w:rsidR="00C73CD5" w:rsidRPr="00F20F1D" w:rsidRDefault="00C73CD5" w:rsidP="00C73CD5">
      <w:pPr>
        <w:pStyle w:val="Akapitzlist"/>
        <w:numPr>
          <w:ilvl w:val="0"/>
          <w:numId w:val="39"/>
        </w:numPr>
        <w:tabs>
          <w:tab w:val="clear" w:pos="720"/>
          <w:tab w:val="num" w:pos="1134"/>
          <w:tab w:val="left" w:pos="3400"/>
        </w:tabs>
        <w:suppressAutoHyphens w:val="0"/>
        <w:ind w:left="993" w:hanging="567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i/>
          <w:sz w:val="24"/>
          <w:szCs w:val="24"/>
        </w:rPr>
        <w:lastRenderedPageBreak/>
        <w:t>termin wykonania zamówienia*</w:t>
      </w:r>
      <w:r w:rsidRPr="00F20F1D">
        <w:rPr>
          <w:rFonts w:ascii="Calibri" w:hAnsi="Calibri" w:cs="Calibri"/>
          <w:sz w:val="24"/>
          <w:szCs w:val="24"/>
        </w:rPr>
        <w:t xml:space="preserve"> od dnia podpisania umowy do 30 czerwca 2023 roku.</w:t>
      </w:r>
      <w:r w:rsidRPr="00F20F1D">
        <w:rPr>
          <w:rFonts w:ascii="Calibri" w:hAnsi="Calibri" w:cs="Calibri"/>
          <w:i/>
          <w:sz w:val="24"/>
          <w:szCs w:val="24"/>
        </w:rPr>
        <w:t xml:space="preserve"> </w:t>
      </w:r>
    </w:p>
    <w:p w:rsidR="00C73CD5" w:rsidRPr="00F20F1D" w:rsidRDefault="00C73CD5" w:rsidP="00C73CD5">
      <w:pPr>
        <w:pStyle w:val="Akapitzlist"/>
        <w:rPr>
          <w:rFonts w:ascii="Calibri" w:hAnsi="Calibri" w:cs="Calibri"/>
          <w:sz w:val="24"/>
          <w:szCs w:val="24"/>
        </w:rPr>
      </w:pPr>
    </w:p>
    <w:p w:rsidR="00C73CD5" w:rsidRPr="00F20F1D" w:rsidRDefault="00C73CD5" w:rsidP="00C73CD5">
      <w:pPr>
        <w:numPr>
          <w:ilvl w:val="0"/>
          <w:numId w:val="39"/>
        </w:numPr>
        <w:tabs>
          <w:tab w:val="left" w:pos="3400"/>
        </w:tabs>
        <w:spacing w:after="0" w:line="240" w:lineRule="auto"/>
        <w:rPr>
          <w:rFonts w:cs="Calibri"/>
          <w:sz w:val="24"/>
          <w:szCs w:val="24"/>
        </w:rPr>
      </w:pPr>
      <w:r w:rsidRPr="00F20F1D">
        <w:rPr>
          <w:rFonts w:cs="Calibri"/>
          <w:sz w:val="24"/>
          <w:szCs w:val="24"/>
        </w:rPr>
        <w:t xml:space="preserve">Przedmiotem zamówienia jest zorganizowanie jednodniowej konferencji w zakresie zadania pn.: Konferencja pod hasłem "Świętokrzyskie - dobre sąsiedztwo dla Ukrainy"  w ramach projektu nr </w:t>
      </w:r>
      <w:r>
        <w:rPr>
          <w:rFonts w:cs="Calibri"/>
          <w:sz w:val="24"/>
          <w:szCs w:val="24"/>
        </w:rPr>
        <w:t>16/</w:t>
      </w:r>
      <w:r w:rsidRPr="00F20F1D">
        <w:rPr>
          <w:rFonts w:cs="Calibri"/>
          <w:sz w:val="24"/>
          <w:szCs w:val="24"/>
        </w:rPr>
        <w:t>14-2022/OG-FAMI „Świętokrzyskie – dobre sąsiedztwo dla Ukrainy” współfinansowanego ze środków Funduszu Azylu, Migracji i Integracji</w:t>
      </w:r>
      <w:r w:rsidRPr="00F20F1D">
        <w:rPr>
          <w:rFonts w:eastAsia="Times New Roman" w:cs="Calibri"/>
          <w:sz w:val="24"/>
          <w:szCs w:val="24"/>
          <w:lang w:eastAsia="pl-PL"/>
        </w:rPr>
        <w:t xml:space="preserve"> zgodnie z pkt IV szczegółowego opisu przedmiotu zamówienia.</w:t>
      </w:r>
    </w:p>
    <w:p w:rsidR="00C73CD5" w:rsidRPr="00F20F1D" w:rsidRDefault="00C73CD5" w:rsidP="00C73CD5">
      <w:pPr>
        <w:tabs>
          <w:tab w:val="left" w:pos="3400"/>
        </w:tabs>
        <w:rPr>
          <w:rFonts w:cs="Calibri"/>
          <w:sz w:val="24"/>
          <w:szCs w:val="24"/>
        </w:rPr>
      </w:pPr>
    </w:p>
    <w:p w:rsidR="00C73CD5" w:rsidRDefault="00C73CD5" w:rsidP="00C73CD5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>III. Oświadczam</w:t>
      </w:r>
      <w:r w:rsidRPr="00F20F1D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F20F1D">
        <w:rPr>
          <w:rFonts w:ascii="Calibri" w:hAnsi="Calibri" w:cs="Calibri"/>
          <w:sz w:val="24"/>
          <w:szCs w:val="24"/>
        </w:rPr>
        <w:t>, iż zapoznałem się i akceptuję warunki dotyczące realizacji przedmiotu zamówienia przedstawione w zapytaniu ofertowym/ogłoszeniu o zamówieniu.</w:t>
      </w:r>
    </w:p>
    <w:p w:rsidR="00C73CD5" w:rsidRPr="00F20F1D" w:rsidRDefault="00C73CD5" w:rsidP="00C73CD5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</w:p>
    <w:p w:rsidR="00C73CD5" w:rsidRPr="00F20F1D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Oświadczamy, że w cenie naszej oferty zostały uwzględnione wszystkie koszty wykonania Zamówienia, zgodnie z opisem przedmiotu zamówienia i warunkami udziału w postępowaniu. </w:t>
      </w:r>
    </w:p>
    <w:p w:rsidR="00C73CD5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Oświadczamy, że spełniamy warunki udziału w postępowaniu określone przez Zamawiającego dotyczące dysponowania osobami zdolnymi do wykonania zamówienia określone przez Zamawiającego w rozdz. III zapytania ofertowego. </w:t>
      </w:r>
    </w:p>
    <w:p w:rsidR="00C73CD5" w:rsidRPr="00F20F1D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>Oświadczamy, że posiadamy odpowiednią wiedz</w:t>
      </w:r>
      <w:r>
        <w:rPr>
          <w:rFonts w:ascii="Calibri" w:hAnsi="Calibri" w:cs="Calibri"/>
          <w:sz w:val="24"/>
          <w:szCs w:val="24"/>
        </w:rPr>
        <w:t>ę</w:t>
      </w:r>
      <w:r w:rsidRPr="00F20F1D">
        <w:rPr>
          <w:rFonts w:ascii="Calibri" w:hAnsi="Calibri" w:cs="Calibri"/>
          <w:sz w:val="24"/>
          <w:szCs w:val="24"/>
        </w:rPr>
        <w:t xml:space="preserve"> i doświadczenie umożliwiające wykonanie zamówienia w terminach i na warunkach określonych przez Zamawiającego. </w:t>
      </w:r>
    </w:p>
    <w:p w:rsidR="00C73CD5" w:rsidRPr="00F20F1D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Oświadczamy, że uzyskaliśmy od Zamawiającego wszystkie niezbędne informacje dotyczące niniejszego zamówienia oraz, że zapoznaliśmy się z treścią Zapytania ofertowego, Opisem przedmiotu zamówienia oraz Projektem umowy i nie wnosimy do nich zastrzeżeń oraz przyjmujemy warunki w nich zawarte. </w:t>
      </w:r>
    </w:p>
    <w:p w:rsidR="00C73CD5" w:rsidRPr="00F20F1D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Zobowiązujemy się do wykonania zamówienia w terminie określonym w Zapytaniu ofertowym. </w:t>
      </w:r>
    </w:p>
    <w:p w:rsidR="00C73CD5" w:rsidRPr="00F20F1D" w:rsidRDefault="00C73CD5" w:rsidP="00C73CD5">
      <w:pPr>
        <w:pStyle w:val="Akapitzlist"/>
        <w:ind w:left="426" w:hanging="284"/>
        <w:rPr>
          <w:rFonts w:ascii="Calibri" w:hAnsi="Calibri" w:cs="Calibri"/>
          <w:sz w:val="24"/>
          <w:szCs w:val="24"/>
        </w:rPr>
      </w:pPr>
    </w:p>
    <w:p w:rsidR="00C73CD5" w:rsidRPr="00C73CD5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Akceptujemy warunki płatności określone przez Zamawiającego w Projekcie umowy – </w:t>
      </w:r>
      <w:r w:rsidRPr="00C73CD5">
        <w:rPr>
          <w:rFonts w:ascii="Calibri" w:hAnsi="Calibri" w:cs="Calibri"/>
          <w:sz w:val="24"/>
          <w:szCs w:val="24"/>
        </w:rPr>
        <w:t xml:space="preserve">Załączniku nr 6 do Zapytania ofertowego. </w:t>
      </w:r>
    </w:p>
    <w:p w:rsidR="00C73CD5" w:rsidRPr="00C73CD5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Pr="00F20F1D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>Oświadczamy, iż w przypadku wyboru naszej oferty, umowa z Zamawiającym zostanie podpisana przez:__________________________________________________________</w:t>
      </w:r>
    </w:p>
    <w:p w:rsidR="00C73CD5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>(Wpisać imię i nazwisko osoby która będzie podpisywała umowę</w:t>
      </w:r>
    </w:p>
    <w:p w:rsidR="00C73CD5" w:rsidRPr="00F20F1D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lastRenderedPageBreak/>
        <w:t xml:space="preserve"> Oświadczamy, że zapoznaliśmy się z Projektem umowy, stanowiącym Załącznik nr 6 do Zapytania i zobowiązujemy się, w przypadku wyboru naszej oferty, do zawarcia umowy zgodnej z ofertą, na warunkach określonych w Zapytaniu ofertowym, w miejscu </w:t>
      </w:r>
      <w:r>
        <w:rPr>
          <w:rFonts w:ascii="Calibri" w:hAnsi="Calibri" w:cs="Calibri"/>
          <w:sz w:val="24"/>
          <w:szCs w:val="24"/>
        </w:rPr>
        <w:br/>
      </w:r>
      <w:r w:rsidRPr="00F20F1D">
        <w:rPr>
          <w:rFonts w:ascii="Calibri" w:hAnsi="Calibri" w:cs="Calibri"/>
          <w:sz w:val="24"/>
          <w:szCs w:val="24"/>
        </w:rPr>
        <w:t xml:space="preserve">i terminie wyznaczonym przez Zamawiającego. </w:t>
      </w:r>
    </w:p>
    <w:p w:rsidR="00C73CD5" w:rsidRPr="00F20F1D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Oświadczamy, że wszystkie informacje podane w niniejszym Formularzu są aktualne </w:t>
      </w:r>
      <w:r>
        <w:rPr>
          <w:rFonts w:ascii="Calibri" w:hAnsi="Calibri" w:cs="Calibri"/>
          <w:sz w:val="24"/>
          <w:szCs w:val="24"/>
        </w:rPr>
        <w:br/>
      </w:r>
      <w:r w:rsidRPr="00F20F1D">
        <w:rPr>
          <w:rFonts w:ascii="Calibri" w:hAnsi="Calibri" w:cs="Calibri"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:rsidR="00C73CD5" w:rsidRPr="00F20F1D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Oświadczamy, że posiadamy niezbędne kwalifikacje i doświadczenie, dysponujemy osobami odpowiednio zdolnymi do wykonania zlecenia, posiadamy potencjał ekonomiczny i techniczny oraz znajdujemy się w sytuacji ekonomicznej i finansowej zapewniającej wykonanie zamówienia. </w:t>
      </w:r>
    </w:p>
    <w:p w:rsidR="00C73CD5" w:rsidRPr="00F20F1D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Pr="00046C49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F20F1D">
        <w:rPr>
          <w:rFonts w:ascii="Calibri" w:hAnsi="Calibri" w:cs="Calibri"/>
          <w:sz w:val="24"/>
          <w:szCs w:val="24"/>
        </w:rPr>
        <w:t xml:space="preserve">Oświadczam, że wyrażam zgodę na udostępnienie moich danych osobowych przez Świętokrzyski Urząd Wojewódzki </w:t>
      </w:r>
      <w:r>
        <w:rPr>
          <w:rFonts w:ascii="Calibri" w:hAnsi="Calibri" w:cs="Calibri"/>
          <w:sz w:val="24"/>
          <w:szCs w:val="24"/>
        </w:rPr>
        <w:t xml:space="preserve">w Kielcach </w:t>
      </w:r>
      <w:r w:rsidRPr="00F20F1D">
        <w:rPr>
          <w:rFonts w:ascii="Calibri" w:hAnsi="Calibri" w:cs="Calibri"/>
          <w:sz w:val="24"/>
          <w:szCs w:val="24"/>
        </w:rPr>
        <w:t xml:space="preserve">w celu monitorowania, sprawozdawczości </w:t>
      </w:r>
      <w:r>
        <w:rPr>
          <w:rFonts w:ascii="Calibri" w:hAnsi="Calibri" w:cs="Calibri"/>
          <w:sz w:val="24"/>
          <w:szCs w:val="24"/>
        </w:rPr>
        <w:br/>
      </w:r>
      <w:r w:rsidRPr="00F20F1D">
        <w:rPr>
          <w:rFonts w:ascii="Calibri" w:hAnsi="Calibri" w:cs="Calibri"/>
          <w:sz w:val="24"/>
          <w:szCs w:val="24"/>
        </w:rPr>
        <w:t xml:space="preserve">i audytu realizowanego projektu, wyłącznie podmiotom uprawnionym do prowadzenia powyższych czynności lub ich przedstawicielom zgodnie z rozporządzeniem Parlamentu </w:t>
      </w:r>
      <w:bookmarkStart w:id="0" w:name="_GoBack"/>
      <w:r w:rsidRPr="00046C49">
        <w:rPr>
          <w:rFonts w:ascii="Calibri" w:hAnsi="Calibri" w:cs="Calibri"/>
          <w:sz w:val="24"/>
          <w:szCs w:val="24"/>
        </w:rPr>
        <w:t xml:space="preserve">Europejskiego i Rady (UE) 2016/679 z dnia 27 kwietnia 2016 r. w sprawie ochrony osób fizycznych, ustawą z dnia 10 maja 2018r. o ochronie danych osobowych (Dz. U. z 2019 r. poz. 1781) i przy przetwarzaniu tych danych stosują zasady określone tą ustawą. </w:t>
      </w:r>
    </w:p>
    <w:p w:rsidR="00C73CD5" w:rsidRPr="00046C49" w:rsidRDefault="00C73CD5" w:rsidP="00C73CD5">
      <w:pPr>
        <w:pStyle w:val="Akapitzlist"/>
        <w:ind w:left="426" w:hanging="284"/>
        <w:jc w:val="both"/>
        <w:rPr>
          <w:rFonts w:ascii="Calibri" w:hAnsi="Calibri" w:cs="Calibri"/>
          <w:sz w:val="24"/>
          <w:szCs w:val="24"/>
        </w:rPr>
      </w:pPr>
    </w:p>
    <w:p w:rsidR="00C73CD5" w:rsidRPr="00046C49" w:rsidRDefault="00C73CD5" w:rsidP="00C73CD5">
      <w:pPr>
        <w:pStyle w:val="Akapitzlist"/>
        <w:numPr>
          <w:ilvl w:val="0"/>
          <w:numId w:val="40"/>
        </w:numPr>
        <w:suppressAutoHyphens w:val="0"/>
        <w:ind w:left="426" w:hanging="284"/>
        <w:jc w:val="both"/>
        <w:rPr>
          <w:rFonts w:ascii="Calibri" w:hAnsi="Calibri" w:cs="Calibri"/>
          <w:sz w:val="24"/>
          <w:szCs w:val="24"/>
        </w:rPr>
      </w:pPr>
      <w:r w:rsidRPr="00046C49">
        <w:rPr>
          <w:rFonts w:ascii="Calibri" w:hAnsi="Calibri" w:cs="Calibri"/>
          <w:sz w:val="24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udzielnie niniejszego zamówienia.</w:t>
      </w:r>
    </w:p>
    <w:bookmarkEnd w:id="0"/>
    <w:p w:rsidR="00C73CD5" w:rsidRPr="00F20F1D" w:rsidRDefault="00C73CD5" w:rsidP="00C73CD5">
      <w:pPr>
        <w:pStyle w:val="Akapitzlist"/>
        <w:ind w:left="0"/>
        <w:jc w:val="both"/>
        <w:rPr>
          <w:rFonts w:ascii="Calibri" w:hAnsi="Calibri" w:cs="Calibri"/>
          <w:sz w:val="24"/>
          <w:szCs w:val="24"/>
        </w:rPr>
      </w:pPr>
    </w:p>
    <w:p w:rsidR="00C73CD5" w:rsidRPr="00F20F1D" w:rsidRDefault="00C73CD5" w:rsidP="00C73CD5">
      <w:pPr>
        <w:tabs>
          <w:tab w:val="num" w:pos="851"/>
          <w:tab w:val="left" w:pos="3400"/>
        </w:tabs>
        <w:rPr>
          <w:rFonts w:cs="Calibri"/>
          <w:sz w:val="24"/>
          <w:szCs w:val="24"/>
        </w:rPr>
      </w:pPr>
      <w:r w:rsidRPr="00F20F1D">
        <w:rPr>
          <w:rFonts w:cs="Calibri"/>
          <w:sz w:val="24"/>
          <w:szCs w:val="24"/>
        </w:rPr>
        <w:t>IV. Oferuję wykonanie przedmiotu zamówienia za</w:t>
      </w:r>
      <w:r w:rsidRPr="00F20F1D">
        <w:rPr>
          <w:rStyle w:val="Odwoanieprzypisudolnego"/>
          <w:rFonts w:cs="Calibri"/>
          <w:sz w:val="24"/>
          <w:szCs w:val="24"/>
        </w:rPr>
        <w:footnoteReference w:id="3"/>
      </w:r>
      <w:r w:rsidRPr="00F20F1D">
        <w:rPr>
          <w:rFonts w:cs="Calibri"/>
          <w:sz w:val="24"/>
          <w:szCs w:val="24"/>
        </w:rPr>
        <w:t>:</w:t>
      </w:r>
    </w:p>
    <w:p w:rsidR="00C73CD5" w:rsidRPr="00707389" w:rsidRDefault="00C73CD5" w:rsidP="00C73CD5">
      <w:pPr>
        <w:tabs>
          <w:tab w:val="num" w:pos="851"/>
          <w:tab w:val="left" w:pos="3400"/>
        </w:tabs>
        <w:ind w:left="426"/>
        <w:rPr>
          <w:sz w:val="24"/>
          <w:szCs w:val="24"/>
        </w:rPr>
      </w:pPr>
      <w:r w:rsidRPr="00F20F1D">
        <w:rPr>
          <w:rFonts w:cs="Calibri"/>
          <w:sz w:val="24"/>
          <w:szCs w:val="24"/>
        </w:rPr>
        <w:t>Cenę netto …….. słownie…………………………………………………………………złotych ………./100) brutto ……………………………………,,(</w:t>
      </w:r>
      <w:r w:rsidRPr="000579E3">
        <w:rPr>
          <w:sz w:val="24"/>
          <w:szCs w:val="24"/>
        </w:rPr>
        <w:t xml:space="preserve">słownie……..…………………………………złotych ………./100),  </w:t>
      </w:r>
    </w:p>
    <w:p w:rsidR="00C73CD5" w:rsidRPr="00707389" w:rsidRDefault="00C73CD5" w:rsidP="00C73CD5">
      <w:pPr>
        <w:tabs>
          <w:tab w:val="num" w:pos="851"/>
          <w:tab w:val="left" w:pos="3400"/>
        </w:tabs>
        <w:ind w:left="426"/>
        <w:rPr>
          <w:sz w:val="24"/>
          <w:szCs w:val="24"/>
        </w:rPr>
      </w:pPr>
    </w:p>
    <w:p w:rsidR="00C73CD5" w:rsidRDefault="00C73CD5" w:rsidP="00C73CD5">
      <w:r w:rsidRPr="009A6DE1">
        <w:t xml:space="preserve"> </w:t>
      </w:r>
    </w:p>
    <w:p w:rsidR="00C73CD5" w:rsidRPr="00707389" w:rsidRDefault="00C73CD5" w:rsidP="00C73CD5">
      <w:pPr>
        <w:tabs>
          <w:tab w:val="num" w:pos="851"/>
          <w:tab w:val="left" w:pos="3400"/>
        </w:tabs>
        <w:ind w:left="426"/>
        <w:rPr>
          <w:sz w:val="24"/>
          <w:szCs w:val="24"/>
        </w:rPr>
      </w:pPr>
    </w:p>
    <w:p w:rsidR="00C73CD5" w:rsidRPr="00707389" w:rsidRDefault="00C73CD5" w:rsidP="00C73CD5">
      <w:pPr>
        <w:tabs>
          <w:tab w:val="left" w:pos="1440"/>
        </w:tabs>
        <w:rPr>
          <w:sz w:val="24"/>
          <w:szCs w:val="24"/>
        </w:rPr>
      </w:pPr>
      <w:r w:rsidRPr="00707389">
        <w:rPr>
          <w:sz w:val="24"/>
          <w:szCs w:val="24"/>
        </w:rPr>
        <w:t>V. Załącznikami do niniejszego formularza ofertowego stanowiącego integralną część oferty są</w:t>
      </w:r>
      <w:r>
        <w:rPr>
          <w:rStyle w:val="Odwoanieprzypisudolnego"/>
          <w:sz w:val="24"/>
          <w:szCs w:val="24"/>
        </w:rPr>
        <w:footnoteReference w:id="4"/>
      </w:r>
      <w:r w:rsidRPr="00707389">
        <w:rPr>
          <w:sz w:val="24"/>
          <w:szCs w:val="24"/>
        </w:rPr>
        <w:t>:</w:t>
      </w:r>
    </w:p>
    <w:p w:rsidR="00C73CD5" w:rsidRPr="00707389" w:rsidRDefault="00C73CD5" w:rsidP="00C73CD5">
      <w:pPr>
        <w:ind w:left="1440"/>
        <w:rPr>
          <w:sz w:val="24"/>
          <w:szCs w:val="24"/>
        </w:rPr>
      </w:pPr>
      <w:r w:rsidRPr="00707389">
        <w:rPr>
          <w:sz w:val="24"/>
          <w:szCs w:val="24"/>
        </w:rPr>
        <w:t>1. ……………………………………….</w:t>
      </w:r>
    </w:p>
    <w:p w:rsidR="00C73CD5" w:rsidRPr="00707389" w:rsidRDefault="00C73CD5" w:rsidP="00C73CD5">
      <w:pPr>
        <w:ind w:left="1440"/>
        <w:rPr>
          <w:sz w:val="24"/>
          <w:szCs w:val="24"/>
        </w:rPr>
      </w:pPr>
      <w:r w:rsidRPr="00707389">
        <w:rPr>
          <w:sz w:val="24"/>
          <w:szCs w:val="24"/>
        </w:rPr>
        <w:t>2.……………………………………….</w:t>
      </w:r>
    </w:p>
    <w:p w:rsidR="00C73CD5" w:rsidRDefault="00C73CD5" w:rsidP="00C73CD5">
      <w:pPr>
        <w:tabs>
          <w:tab w:val="left" w:pos="1440"/>
        </w:tabs>
        <w:rPr>
          <w:sz w:val="24"/>
          <w:szCs w:val="24"/>
        </w:rPr>
      </w:pP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</w:p>
    <w:p w:rsidR="00C73CD5" w:rsidRDefault="00C73CD5" w:rsidP="00C73CD5">
      <w:pPr>
        <w:tabs>
          <w:tab w:val="left" w:pos="1440"/>
        </w:tabs>
        <w:rPr>
          <w:sz w:val="24"/>
          <w:szCs w:val="24"/>
        </w:rPr>
      </w:pPr>
    </w:p>
    <w:p w:rsidR="00C73CD5" w:rsidRPr="00707389" w:rsidRDefault="00C73CD5" w:rsidP="00C73CD5">
      <w:pPr>
        <w:tabs>
          <w:tab w:val="left" w:pos="144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Pr="00707389">
        <w:rPr>
          <w:sz w:val="24"/>
          <w:szCs w:val="24"/>
        </w:rPr>
        <w:t>………………………………………….</w:t>
      </w:r>
    </w:p>
    <w:p w:rsidR="00C73CD5" w:rsidRPr="00707389" w:rsidRDefault="00C73CD5" w:rsidP="00C73CD5">
      <w:pPr>
        <w:tabs>
          <w:tab w:val="left" w:pos="1440"/>
        </w:tabs>
        <w:jc w:val="center"/>
        <w:rPr>
          <w:sz w:val="24"/>
          <w:szCs w:val="24"/>
        </w:rPr>
      </w:pPr>
      <w:r w:rsidRPr="00707389">
        <w:rPr>
          <w:sz w:val="24"/>
          <w:szCs w:val="24"/>
        </w:rPr>
        <w:t xml:space="preserve">                                                                                                        podpis osoby uprawnionej</w:t>
      </w:r>
    </w:p>
    <w:p w:rsidR="008C37F8" w:rsidRPr="00C73CD5" w:rsidRDefault="008C37F8" w:rsidP="00C73CD5"/>
    <w:sectPr w:rsidR="008C37F8" w:rsidRPr="00C73CD5" w:rsidSect="007D5354">
      <w:headerReference w:type="default" r:id="rId7"/>
      <w:footerReference w:type="default" r:id="rId8"/>
      <w:pgSz w:w="11906" w:h="16838"/>
      <w:pgMar w:top="1701" w:right="1418" w:bottom="1418" w:left="1418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157" w:rsidRDefault="00850157" w:rsidP="007D5354">
      <w:pPr>
        <w:spacing w:after="0" w:line="240" w:lineRule="auto"/>
      </w:pPr>
      <w:r>
        <w:separator/>
      </w:r>
    </w:p>
  </w:endnote>
  <w:endnote w:type="continuationSeparator" w:id="0">
    <w:p w:rsidR="00850157" w:rsidRDefault="00850157" w:rsidP="007D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Pr="002A2B73" w:rsidRDefault="00850157" w:rsidP="007D5354">
    <w:pPr>
      <w:rPr>
        <w:sz w:val="2"/>
        <w:szCs w:val="2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8" o:spid="_x0000_s2050" type="#_x0000_t75" style="position:absolute;margin-left:197.6pt;margin-top:9.25pt;width:51pt;height:48.75pt;z-index:3;visibility:visible">
          <v:imagedata r:id="rId1" o:title=""/>
        </v:shape>
      </w:pict>
    </w:r>
    <w:r>
      <w:rPr>
        <w:noProof/>
        <w:lang w:eastAsia="pl-PL"/>
      </w:rPr>
      <w:pict>
        <v:shape id="Obraz 2" o:spid="_x0000_s2051" type="#_x0000_t75" style="position:absolute;margin-left:.35pt;margin-top:-1.45pt;width:134.2pt;height:67.45pt;z-index:-1;visibility:visible;mso-position-horizontal-relative:margin">
          <v:imagedata r:id="rId2" o:title=""/>
          <w10:wrap anchorx="margin"/>
        </v:shape>
      </w:pict>
    </w:r>
  </w:p>
  <w:p w:rsidR="008C37F8" w:rsidRDefault="00850157" w:rsidP="007D5354">
    <w:r>
      <w:rPr>
        <w:noProof/>
        <w:lang w:eastAsia="pl-PL"/>
      </w:rPr>
      <w:pict>
        <v:shape id="Obraz 1" o:spid="_x0000_s2052" type="#_x0000_t75" style="position:absolute;margin-left:316.85pt;margin-top:8.05pt;width:136.5pt;height:29.1pt;z-index:1;visibility:visible;mso-position-horizontal-relative:margin">
          <v:imagedata r:id="rId3" o:title=""/>
          <w10:wrap type="square" anchorx="margin"/>
        </v:shape>
      </w:pict>
    </w:r>
  </w:p>
  <w:p w:rsidR="008C37F8" w:rsidRDefault="008C37F8" w:rsidP="002A2B73">
    <w:pPr>
      <w:tabs>
        <w:tab w:val="left" w:pos="1470"/>
      </w:tabs>
    </w:pPr>
    <w:r>
      <w:tab/>
      <w:t xml:space="preserve">   </w:t>
    </w:r>
  </w:p>
  <w:p w:rsidR="008C37F8" w:rsidRPr="002A2B73" w:rsidRDefault="008C37F8" w:rsidP="00366997">
    <w:pPr>
      <w:jc w:val="center"/>
      <w:rPr>
        <w:sz w:val="20"/>
        <w:szCs w:val="20"/>
      </w:rPr>
    </w:pPr>
    <w:r w:rsidRPr="002A2B73">
      <w:rPr>
        <w:sz w:val="20"/>
        <w:szCs w:val="20"/>
      </w:rPr>
      <w:t xml:space="preserve">Projekt nr </w:t>
    </w:r>
    <w:r w:rsidRPr="008F001F">
      <w:rPr>
        <w:sz w:val="20"/>
        <w:szCs w:val="20"/>
      </w:rPr>
      <w:t xml:space="preserve">16/14-2022/OG-FAMI </w:t>
    </w:r>
    <w:r w:rsidRPr="008F001F">
      <w:rPr>
        <w:i/>
        <w:sz w:val="20"/>
        <w:szCs w:val="20"/>
      </w:rPr>
      <w:t>„</w:t>
    </w:r>
    <w:r w:rsidRPr="008F001F">
      <w:rPr>
        <w:rFonts w:cs="Calibri"/>
        <w:sz w:val="20"/>
        <w:szCs w:val="20"/>
      </w:rPr>
      <w:t xml:space="preserve">Świętokrzyskie </w:t>
    </w:r>
    <w:r w:rsidRPr="000614D8">
      <w:rPr>
        <w:rFonts w:cs="Calibri"/>
        <w:sz w:val="20"/>
        <w:szCs w:val="20"/>
      </w:rPr>
      <w:t>- dobre sąsiedztwo dla Ukrainy</w:t>
    </w:r>
    <w:r w:rsidRPr="000614D8">
      <w:rPr>
        <w:i/>
        <w:sz w:val="20"/>
        <w:szCs w:val="20"/>
      </w:rPr>
      <w:t>”</w:t>
    </w:r>
    <w:r w:rsidRPr="002A2B73">
      <w:rPr>
        <w:sz w:val="20"/>
        <w:szCs w:val="20"/>
      </w:rPr>
      <w:t xml:space="preserve"> współfinansowany </w:t>
    </w:r>
    <w:r>
      <w:rPr>
        <w:sz w:val="20"/>
        <w:szCs w:val="20"/>
      </w:rPr>
      <w:br/>
    </w:r>
    <w:r w:rsidRPr="002A2B73">
      <w:rPr>
        <w:sz w:val="20"/>
        <w:szCs w:val="20"/>
      </w:rPr>
      <w:t>z Programu Krajowego Funduszu Azylu, Migracji i Integracji</w:t>
    </w:r>
  </w:p>
  <w:p w:rsidR="008C37F8" w:rsidRPr="002A2B73" w:rsidRDefault="008C37F8" w:rsidP="00366997">
    <w:pPr>
      <w:pStyle w:val="Stopka"/>
      <w:jc w:val="center"/>
      <w:rPr>
        <w:sz w:val="20"/>
        <w:szCs w:val="20"/>
      </w:rPr>
    </w:pPr>
    <w:r w:rsidRPr="002A2B73">
      <w:rPr>
        <w:sz w:val="20"/>
        <w:szCs w:val="20"/>
      </w:rPr>
      <w:t>„Bezpieczna przystań”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157" w:rsidRDefault="00850157" w:rsidP="007D5354">
      <w:pPr>
        <w:spacing w:after="0" w:line="240" w:lineRule="auto"/>
      </w:pPr>
      <w:r>
        <w:separator/>
      </w:r>
    </w:p>
  </w:footnote>
  <w:footnote w:type="continuationSeparator" w:id="0">
    <w:p w:rsidR="00850157" w:rsidRDefault="00850157" w:rsidP="007D5354">
      <w:pPr>
        <w:spacing w:after="0" w:line="240" w:lineRule="auto"/>
      </w:pPr>
      <w:r>
        <w:continuationSeparator/>
      </w:r>
    </w:p>
  </w:footnote>
  <w:footnote w:id="1">
    <w:p w:rsidR="00C73CD5" w:rsidRPr="00B02DCD" w:rsidRDefault="00C73CD5" w:rsidP="00C73CD5">
      <w:pPr>
        <w:jc w:val="both"/>
        <w:rPr>
          <w:sz w:val="20"/>
          <w:szCs w:val="20"/>
        </w:rPr>
      </w:pPr>
      <w:r w:rsidRPr="001E49B8">
        <w:rPr>
          <w:rStyle w:val="Odwoanieprzypisudolnego"/>
          <w:sz w:val="20"/>
          <w:szCs w:val="20"/>
        </w:rPr>
        <w:footnoteRef/>
      </w:r>
      <w:r w:rsidRPr="00B02DCD">
        <w:rPr>
          <w:sz w:val="20"/>
          <w:szCs w:val="20"/>
        </w:rPr>
        <w:t xml:space="preserve"> Należy uwzględnić wszystkie obligatoryjne elementy oferty dotyczące realizacji zamówienia, które mogą mieć wpływ na cenę np. cechy i parametry towaru, okres gwarancji, termin płatności itp.</w:t>
      </w:r>
    </w:p>
  </w:footnote>
  <w:footnote w:id="2">
    <w:p w:rsidR="00C73CD5" w:rsidRDefault="00C73CD5" w:rsidP="00C73CD5">
      <w:pPr>
        <w:pStyle w:val="Tekstprzypisudolnego"/>
      </w:pPr>
      <w:r>
        <w:rPr>
          <w:rStyle w:val="Odwoanieprzypisudolnego"/>
        </w:rPr>
        <w:footnoteRef/>
      </w:r>
      <w:r>
        <w:t xml:space="preserve"> Przywołane oświadczenie jest tylko przykładowe, zamawiający może dodać kolejne oświadczenia Wykonawcy w tym np. te dotyczące przetwarzania danych osobowych zgodnie z RODO.</w:t>
      </w:r>
    </w:p>
  </w:footnote>
  <w:footnote w:id="3">
    <w:p w:rsidR="00C73CD5" w:rsidRDefault="00C73CD5" w:rsidP="00C73CD5">
      <w:pPr>
        <w:pStyle w:val="Tekstprzypisudolnego"/>
        <w:jc w:val="both"/>
      </w:pPr>
      <w:r w:rsidRPr="001E49B8">
        <w:rPr>
          <w:rStyle w:val="Odwoanieprzypisudolnego"/>
        </w:rPr>
        <w:footnoteRef/>
      </w:r>
      <w:r w:rsidRPr="001E49B8">
        <w:t xml:space="preserve"> </w:t>
      </w:r>
      <w:r>
        <w:t xml:space="preserve">Jeżeli dotyczy beneficjent powinien wstawić </w:t>
      </w:r>
      <w:r w:rsidRPr="001E49B8">
        <w:t xml:space="preserve">szczegółowy </w:t>
      </w:r>
      <w:r>
        <w:t xml:space="preserve">tabelaryczny </w:t>
      </w:r>
      <w:r w:rsidRPr="001E49B8">
        <w:t>cennik do wypełnienia</w:t>
      </w:r>
      <w:r>
        <w:t xml:space="preserve"> przez Wykonawcę.</w:t>
      </w:r>
    </w:p>
  </w:footnote>
  <w:footnote w:id="4">
    <w:p w:rsidR="00C73CD5" w:rsidRPr="00B02DCD" w:rsidRDefault="00C73CD5" w:rsidP="00C73CD5">
      <w:pPr>
        <w:pStyle w:val="Tekstprzypisudolnego"/>
        <w:jc w:val="both"/>
      </w:pPr>
      <w:r w:rsidRPr="00B02DCD">
        <w:footnoteRef/>
      </w:r>
      <w:r>
        <w:t xml:space="preserve"> N</w:t>
      </w:r>
      <w:r w:rsidRPr="00B02DCD">
        <w:t>p. dokumenty potwierdzające posiadane wykształcenie, kwalifikacje, doświadczenie lub uprawnienia: curriculum vitae, list motywacyjny, kopia dyplomu, specyfikacja techniczna oferowanego urządzenia</w:t>
      </w:r>
      <w:r>
        <w:t xml:space="preserve"> itp.</w:t>
      </w:r>
    </w:p>
    <w:p w:rsidR="00C73CD5" w:rsidRDefault="00C73CD5" w:rsidP="00C73CD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7F8" w:rsidRDefault="00850157" w:rsidP="002A2B73">
    <w:pPr>
      <w:widowControl w:val="0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alt="Orzel" style="position:absolute;margin-left:59.6pt;margin-top:.55pt;width:37.7pt;height:36pt;z-index:2;visibility:visible">
          <v:imagedata r:id="rId1" o:title=""/>
          <w10:wrap type="square"/>
        </v:shape>
      </w:pict>
    </w:r>
    <w:r w:rsidR="008C37F8">
      <w:tab/>
    </w:r>
  </w:p>
  <w:p w:rsidR="008C37F8" w:rsidRPr="002A2B73" w:rsidRDefault="008C37F8" w:rsidP="002A2B73">
    <w:pPr>
      <w:widowControl w:val="0"/>
      <w:rPr>
        <w:sz w:val="6"/>
        <w:szCs w:val="6"/>
      </w:rPr>
    </w:pPr>
  </w:p>
  <w:p w:rsidR="008C37F8" w:rsidRPr="002A2B73" w:rsidRDefault="008C37F8" w:rsidP="002A2B73">
    <w:pPr>
      <w:widowControl w:val="0"/>
      <w:rPr>
        <w:b/>
        <w:noProof/>
        <w:sz w:val="28"/>
        <w:szCs w:val="28"/>
      </w:rPr>
    </w:pPr>
    <w:r>
      <w:rPr>
        <w:b/>
        <w:sz w:val="28"/>
        <w:szCs w:val="28"/>
      </w:rPr>
      <w:t xml:space="preserve">WOJEWODA  </w:t>
    </w:r>
    <w:r w:rsidRPr="004A11AF">
      <w:rPr>
        <w:b/>
        <w:sz w:val="28"/>
        <w:szCs w:val="28"/>
      </w:rPr>
      <w:t>ŚWIĘTOKRZYSKI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928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Calibri" w:hAnsi="Calibri"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766" w:hanging="360"/>
      </w:pPr>
      <w:rPr>
        <w:rFonts w:ascii="Calibri" w:hAnsi="Calibri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Calibri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Calibri" w:hAnsi="Calibri"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Calibri" w:hAnsi="Calibri"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Calibri" w:hAnsi="Calibri"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Calibri" w:hAnsi="Calibri" w:cs="Times New Roman"/>
        <w:bCs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5BA2C95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/>
      </w:rPr>
    </w:lvl>
  </w:abstractNum>
  <w:abstractNum w:abstractNumId="5" w15:restartNumberingAfterBreak="0">
    <w:nsid w:val="00000007"/>
    <w:multiLevelType w:val="multilevel"/>
    <w:tmpl w:val="D1EAAE3A"/>
    <w:name w:val="WW8Num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E166A20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21F4FC0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Calibri" w:hAnsi="Calibri" w:cs="Times New Roman"/>
        <w:b w:val="0"/>
        <w:strike w:val="0"/>
        <w:dstrike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Calibri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6B286454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color w:val="auto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1E10C38C"/>
    <w:name w:val="WW8Num17"/>
    <w:lvl w:ilvl="0">
      <w:start w:val="1"/>
      <w:numFmt w:val="decimal"/>
      <w:lvlText w:val="%1)"/>
      <w:lvlJc w:val="left"/>
      <w:pPr>
        <w:tabs>
          <w:tab w:val="num" w:pos="180"/>
        </w:tabs>
        <w:ind w:left="90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Cs/>
        <w:sz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Times New Roman"/>
        <w:bCs/>
        <w:sz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/>
        <w:sz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Arial"/>
        <w:b w:val="0"/>
        <w:strike w:val="0"/>
        <w:dstrike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8" w15:restartNumberingAfterBreak="0">
    <w:nsid w:val="00000014"/>
    <w:multiLevelType w:val="singleLevel"/>
    <w:tmpl w:val="8AD80902"/>
    <w:name w:val="WW8Num20"/>
    <w:lvl w:ilvl="0">
      <w:start w:val="1"/>
      <w:numFmt w:val="decimal"/>
      <w:lvlText w:val="%1."/>
      <w:lvlJc w:val="left"/>
      <w:pPr>
        <w:tabs>
          <w:tab w:val="num" w:pos="2438"/>
        </w:tabs>
        <w:ind w:left="3158" w:hanging="360"/>
      </w:pPr>
      <w:rPr>
        <w:rFonts w:ascii="Calibri" w:hAnsi="Calibri" w:cs="Calibri"/>
        <w:b w:val="0"/>
        <w:bCs/>
        <w:strike w:val="0"/>
        <w:color w:val="auto"/>
        <w:sz w:val="22"/>
        <w:szCs w:val="22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color w:val="auto"/>
        <w:sz w:val="22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  <w:rPr>
        <w:rFonts w:ascii="Calibri" w:hAnsi="Calibri" w:cs="Calibri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927"/>
        </w:tabs>
        <w:ind w:left="1927" w:hanging="705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Calibri" w:hAnsi="Calibri" w:cs="Arial" w:hint="default"/>
        <w:bCs/>
        <w:sz w:val="22"/>
        <w:szCs w:val="22"/>
      </w:r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b w:val="0"/>
        <w:bCs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trike w:val="0"/>
        <w:dstrike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1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56"/>
        </w:tabs>
        <w:ind w:left="900" w:hanging="360"/>
      </w:pPr>
      <w:rPr>
        <w:rFonts w:ascii="Calibri" w:hAnsi="Calibri" w:cs="Times New Roman"/>
        <w:b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hAnsi="Calibri" w:cs="Times New Roman"/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35" w15:restartNumberingAfterBreak="0">
    <w:nsid w:val="00000025"/>
    <w:multiLevelType w:val="singleLevel"/>
    <w:tmpl w:val="40625F84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21D1357"/>
    <w:multiLevelType w:val="multilevel"/>
    <w:tmpl w:val="3FF4C4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8" w15:restartNumberingAfterBreak="0">
    <w:nsid w:val="42CC3F3D"/>
    <w:multiLevelType w:val="hybridMultilevel"/>
    <w:tmpl w:val="C65425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D342E7"/>
    <w:multiLevelType w:val="hybridMultilevel"/>
    <w:tmpl w:val="EEA4A788"/>
    <w:lvl w:ilvl="0" w:tplc="C12438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354"/>
    <w:rsid w:val="00003079"/>
    <w:rsid w:val="000107A7"/>
    <w:rsid w:val="00011495"/>
    <w:rsid w:val="000266E9"/>
    <w:rsid w:val="000361B1"/>
    <w:rsid w:val="00040EDE"/>
    <w:rsid w:val="00046C49"/>
    <w:rsid w:val="00051CE7"/>
    <w:rsid w:val="000549F6"/>
    <w:rsid w:val="000612CC"/>
    <w:rsid w:val="000614D8"/>
    <w:rsid w:val="00061783"/>
    <w:rsid w:val="00095723"/>
    <w:rsid w:val="000A1A49"/>
    <w:rsid w:val="000C6513"/>
    <w:rsid w:val="000C66EF"/>
    <w:rsid w:val="000D1B28"/>
    <w:rsid w:val="000E1E43"/>
    <w:rsid w:val="00105CAE"/>
    <w:rsid w:val="001143EC"/>
    <w:rsid w:val="00116906"/>
    <w:rsid w:val="00116F40"/>
    <w:rsid w:val="0013400E"/>
    <w:rsid w:val="001413ED"/>
    <w:rsid w:val="00142CC7"/>
    <w:rsid w:val="00156DC1"/>
    <w:rsid w:val="00176B9A"/>
    <w:rsid w:val="0018235F"/>
    <w:rsid w:val="001936F2"/>
    <w:rsid w:val="001A586D"/>
    <w:rsid w:val="001C214F"/>
    <w:rsid w:val="001E2AFA"/>
    <w:rsid w:val="001E6281"/>
    <w:rsid w:val="001F27F3"/>
    <w:rsid w:val="001F52B5"/>
    <w:rsid w:val="001F6AF8"/>
    <w:rsid w:val="0020127D"/>
    <w:rsid w:val="00210AE4"/>
    <w:rsid w:val="00213E69"/>
    <w:rsid w:val="00215704"/>
    <w:rsid w:val="00215B89"/>
    <w:rsid w:val="002253B8"/>
    <w:rsid w:val="0022696A"/>
    <w:rsid w:val="00262345"/>
    <w:rsid w:val="00276BEC"/>
    <w:rsid w:val="00282BE8"/>
    <w:rsid w:val="00295882"/>
    <w:rsid w:val="002A2117"/>
    <w:rsid w:val="002A2B73"/>
    <w:rsid w:val="002A72B5"/>
    <w:rsid w:val="002C0EE0"/>
    <w:rsid w:val="002C407F"/>
    <w:rsid w:val="002C6834"/>
    <w:rsid w:val="002C697C"/>
    <w:rsid w:val="002C6F71"/>
    <w:rsid w:val="002C76E2"/>
    <w:rsid w:val="002D2052"/>
    <w:rsid w:val="002E0257"/>
    <w:rsid w:val="002E0900"/>
    <w:rsid w:val="002E2F46"/>
    <w:rsid w:val="002F016D"/>
    <w:rsid w:val="002F7F5C"/>
    <w:rsid w:val="00340D09"/>
    <w:rsid w:val="003475AE"/>
    <w:rsid w:val="00366997"/>
    <w:rsid w:val="00385603"/>
    <w:rsid w:val="00385BF3"/>
    <w:rsid w:val="003A23AA"/>
    <w:rsid w:val="003A3575"/>
    <w:rsid w:val="003A716B"/>
    <w:rsid w:val="003B7716"/>
    <w:rsid w:val="003D4850"/>
    <w:rsid w:val="003D7029"/>
    <w:rsid w:val="003E162B"/>
    <w:rsid w:val="003E1A91"/>
    <w:rsid w:val="003E3E08"/>
    <w:rsid w:val="003E401E"/>
    <w:rsid w:val="003E53EC"/>
    <w:rsid w:val="003F15A1"/>
    <w:rsid w:val="003F5FE6"/>
    <w:rsid w:val="004045B0"/>
    <w:rsid w:val="004047FD"/>
    <w:rsid w:val="00411BEF"/>
    <w:rsid w:val="0041467A"/>
    <w:rsid w:val="0042593F"/>
    <w:rsid w:val="00425A55"/>
    <w:rsid w:val="0043113A"/>
    <w:rsid w:val="004329D4"/>
    <w:rsid w:val="004512F5"/>
    <w:rsid w:val="00455F8F"/>
    <w:rsid w:val="00475ACE"/>
    <w:rsid w:val="00477F21"/>
    <w:rsid w:val="0048270C"/>
    <w:rsid w:val="00487A21"/>
    <w:rsid w:val="0049124D"/>
    <w:rsid w:val="004A05AC"/>
    <w:rsid w:val="004A11AF"/>
    <w:rsid w:val="004A302E"/>
    <w:rsid w:val="004B0E31"/>
    <w:rsid w:val="004B390B"/>
    <w:rsid w:val="004C1C29"/>
    <w:rsid w:val="004D2845"/>
    <w:rsid w:val="004E4B05"/>
    <w:rsid w:val="004F0A50"/>
    <w:rsid w:val="004F0D26"/>
    <w:rsid w:val="00505EE0"/>
    <w:rsid w:val="005220C6"/>
    <w:rsid w:val="00527C80"/>
    <w:rsid w:val="005328BB"/>
    <w:rsid w:val="005356E7"/>
    <w:rsid w:val="0054178A"/>
    <w:rsid w:val="0054528F"/>
    <w:rsid w:val="00550455"/>
    <w:rsid w:val="005603D9"/>
    <w:rsid w:val="0056705B"/>
    <w:rsid w:val="00576C3D"/>
    <w:rsid w:val="00591E6D"/>
    <w:rsid w:val="00592C83"/>
    <w:rsid w:val="005A116E"/>
    <w:rsid w:val="005A322E"/>
    <w:rsid w:val="005A410D"/>
    <w:rsid w:val="005A688F"/>
    <w:rsid w:val="005B4974"/>
    <w:rsid w:val="005B6941"/>
    <w:rsid w:val="005C36D2"/>
    <w:rsid w:val="005D3BD2"/>
    <w:rsid w:val="005D3E84"/>
    <w:rsid w:val="005E6664"/>
    <w:rsid w:val="005F3036"/>
    <w:rsid w:val="005F33AC"/>
    <w:rsid w:val="005F6517"/>
    <w:rsid w:val="00600D75"/>
    <w:rsid w:val="00617F85"/>
    <w:rsid w:val="00625A23"/>
    <w:rsid w:val="0062670B"/>
    <w:rsid w:val="006279ED"/>
    <w:rsid w:val="006325DD"/>
    <w:rsid w:val="00653148"/>
    <w:rsid w:val="00655E2B"/>
    <w:rsid w:val="006671DC"/>
    <w:rsid w:val="0067649B"/>
    <w:rsid w:val="006764A3"/>
    <w:rsid w:val="00685527"/>
    <w:rsid w:val="00685E5E"/>
    <w:rsid w:val="006B3F4F"/>
    <w:rsid w:val="006C7ADD"/>
    <w:rsid w:val="006D0646"/>
    <w:rsid w:val="006D365A"/>
    <w:rsid w:val="006D7653"/>
    <w:rsid w:val="006E7B45"/>
    <w:rsid w:val="006F0675"/>
    <w:rsid w:val="006F3552"/>
    <w:rsid w:val="0070380B"/>
    <w:rsid w:val="00711865"/>
    <w:rsid w:val="00712589"/>
    <w:rsid w:val="00720320"/>
    <w:rsid w:val="00721D66"/>
    <w:rsid w:val="00723AD4"/>
    <w:rsid w:val="00727B23"/>
    <w:rsid w:val="00730F03"/>
    <w:rsid w:val="00733F10"/>
    <w:rsid w:val="00737A55"/>
    <w:rsid w:val="007439BE"/>
    <w:rsid w:val="0074666A"/>
    <w:rsid w:val="00750665"/>
    <w:rsid w:val="00764FE3"/>
    <w:rsid w:val="007651A4"/>
    <w:rsid w:val="007813F3"/>
    <w:rsid w:val="007B5658"/>
    <w:rsid w:val="007D0F36"/>
    <w:rsid w:val="007D143F"/>
    <w:rsid w:val="007D5354"/>
    <w:rsid w:val="007E2EA5"/>
    <w:rsid w:val="00811E7C"/>
    <w:rsid w:val="00816746"/>
    <w:rsid w:val="00823F02"/>
    <w:rsid w:val="00826B60"/>
    <w:rsid w:val="00830ED7"/>
    <w:rsid w:val="0083731C"/>
    <w:rsid w:val="00840127"/>
    <w:rsid w:val="00846A55"/>
    <w:rsid w:val="00847FAA"/>
    <w:rsid w:val="00850157"/>
    <w:rsid w:val="008570AF"/>
    <w:rsid w:val="0086566E"/>
    <w:rsid w:val="00871A1A"/>
    <w:rsid w:val="008755FF"/>
    <w:rsid w:val="008810AA"/>
    <w:rsid w:val="008855FA"/>
    <w:rsid w:val="00895D10"/>
    <w:rsid w:val="008A4351"/>
    <w:rsid w:val="008C09AB"/>
    <w:rsid w:val="008C0A5B"/>
    <w:rsid w:val="008C37F8"/>
    <w:rsid w:val="008D4537"/>
    <w:rsid w:val="008D4EE0"/>
    <w:rsid w:val="008E2B23"/>
    <w:rsid w:val="008E5D4D"/>
    <w:rsid w:val="008F001F"/>
    <w:rsid w:val="009078DE"/>
    <w:rsid w:val="00911484"/>
    <w:rsid w:val="0091494A"/>
    <w:rsid w:val="009213E1"/>
    <w:rsid w:val="009227C9"/>
    <w:rsid w:val="00956F87"/>
    <w:rsid w:val="00966B87"/>
    <w:rsid w:val="00975F04"/>
    <w:rsid w:val="00984D25"/>
    <w:rsid w:val="009A745B"/>
    <w:rsid w:val="009C6C21"/>
    <w:rsid w:val="009D4DB4"/>
    <w:rsid w:val="009D66A9"/>
    <w:rsid w:val="009D7A30"/>
    <w:rsid w:val="009F1EA4"/>
    <w:rsid w:val="009F3762"/>
    <w:rsid w:val="00A01800"/>
    <w:rsid w:val="00A12FA2"/>
    <w:rsid w:val="00A15E2C"/>
    <w:rsid w:val="00A2604F"/>
    <w:rsid w:val="00A34338"/>
    <w:rsid w:val="00A349CA"/>
    <w:rsid w:val="00A439D7"/>
    <w:rsid w:val="00A63C49"/>
    <w:rsid w:val="00A95581"/>
    <w:rsid w:val="00AA1360"/>
    <w:rsid w:val="00AB447C"/>
    <w:rsid w:val="00B023AB"/>
    <w:rsid w:val="00B108B4"/>
    <w:rsid w:val="00B13899"/>
    <w:rsid w:val="00B406EB"/>
    <w:rsid w:val="00B43BCB"/>
    <w:rsid w:val="00B84926"/>
    <w:rsid w:val="00B926C6"/>
    <w:rsid w:val="00BA1BA7"/>
    <w:rsid w:val="00BA253E"/>
    <w:rsid w:val="00BA33CA"/>
    <w:rsid w:val="00BB1B08"/>
    <w:rsid w:val="00BB1F11"/>
    <w:rsid w:val="00BB68BD"/>
    <w:rsid w:val="00BF2423"/>
    <w:rsid w:val="00BF5D78"/>
    <w:rsid w:val="00C03C9D"/>
    <w:rsid w:val="00C06091"/>
    <w:rsid w:val="00C309FB"/>
    <w:rsid w:val="00C31ED6"/>
    <w:rsid w:val="00C37B8E"/>
    <w:rsid w:val="00C47CD0"/>
    <w:rsid w:val="00C530D1"/>
    <w:rsid w:val="00C5507E"/>
    <w:rsid w:val="00C64454"/>
    <w:rsid w:val="00C73BE6"/>
    <w:rsid w:val="00C73CD5"/>
    <w:rsid w:val="00C73CDC"/>
    <w:rsid w:val="00C91AC8"/>
    <w:rsid w:val="00CA15C0"/>
    <w:rsid w:val="00CA7E82"/>
    <w:rsid w:val="00CC2669"/>
    <w:rsid w:val="00CC4950"/>
    <w:rsid w:val="00CD68AD"/>
    <w:rsid w:val="00CE28DC"/>
    <w:rsid w:val="00CF307C"/>
    <w:rsid w:val="00CF79AA"/>
    <w:rsid w:val="00D05611"/>
    <w:rsid w:val="00D16A43"/>
    <w:rsid w:val="00D20568"/>
    <w:rsid w:val="00D3340F"/>
    <w:rsid w:val="00D34631"/>
    <w:rsid w:val="00D34E80"/>
    <w:rsid w:val="00D40DA3"/>
    <w:rsid w:val="00D412AF"/>
    <w:rsid w:val="00D5292B"/>
    <w:rsid w:val="00D55AA6"/>
    <w:rsid w:val="00D57098"/>
    <w:rsid w:val="00D61FBE"/>
    <w:rsid w:val="00D85E43"/>
    <w:rsid w:val="00D904B2"/>
    <w:rsid w:val="00DB71C7"/>
    <w:rsid w:val="00DB7B22"/>
    <w:rsid w:val="00DB7C93"/>
    <w:rsid w:val="00DD5ED2"/>
    <w:rsid w:val="00DE1A2C"/>
    <w:rsid w:val="00DE79CF"/>
    <w:rsid w:val="00E1344C"/>
    <w:rsid w:val="00E140DB"/>
    <w:rsid w:val="00E149F3"/>
    <w:rsid w:val="00E26809"/>
    <w:rsid w:val="00E309FD"/>
    <w:rsid w:val="00E314B6"/>
    <w:rsid w:val="00E37C8A"/>
    <w:rsid w:val="00E533B5"/>
    <w:rsid w:val="00E54897"/>
    <w:rsid w:val="00E549EF"/>
    <w:rsid w:val="00E60C38"/>
    <w:rsid w:val="00E65D9B"/>
    <w:rsid w:val="00E806F6"/>
    <w:rsid w:val="00E83338"/>
    <w:rsid w:val="00E83B93"/>
    <w:rsid w:val="00E868E1"/>
    <w:rsid w:val="00EA016B"/>
    <w:rsid w:val="00EC1DC1"/>
    <w:rsid w:val="00EC2AD0"/>
    <w:rsid w:val="00ED457F"/>
    <w:rsid w:val="00EE5526"/>
    <w:rsid w:val="00EF1B50"/>
    <w:rsid w:val="00EF54D9"/>
    <w:rsid w:val="00F05332"/>
    <w:rsid w:val="00F0731E"/>
    <w:rsid w:val="00F10142"/>
    <w:rsid w:val="00F13B91"/>
    <w:rsid w:val="00F14849"/>
    <w:rsid w:val="00F1694B"/>
    <w:rsid w:val="00F26EA8"/>
    <w:rsid w:val="00F53922"/>
    <w:rsid w:val="00F656E0"/>
    <w:rsid w:val="00F74015"/>
    <w:rsid w:val="00F77406"/>
    <w:rsid w:val="00F9590C"/>
    <w:rsid w:val="00F965A2"/>
    <w:rsid w:val="00FB3248"/>
    <w:rsid w:val="00FB52D4"/>
    <w:rsid w:val="00FD06C3"/>
    <w:rsid w:val="00FD25A9"/>
    <w:rsid w:val="00FF71F7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96C840AB-E1A8-4A21-82EF-D693909D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6EA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01800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01800"/>
    <w:rPr>
      <w:rFonts w:ascii="Cambria" w:hAnsi="Cambria" w:cs="Times New Roman"/>
      <w:color w:val="365F91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7D535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D5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D535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D5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D5354"/>
    <w:rPr>
      <w:rFonts w:ascii="Tahoma" w:hAnsi="Tahoma" w:cs="Tahoma"/>
      <w:sz w:val="16"/>
      <w:szCs w:val="16"/>
    </w:rPr>
  </w:style>
  <w:style w:type="character" w:customStyle="1" w:styleId="Znakiprzypiswdolnych">
    <w:name w:val="Znaki przypisów dolnych"/>
    <w:uiPriority w:val="99"/>
    <w:rsid w:val="00C530D1"/>
    <w:rPr>
      <w:vertAlign w:val="superscript"/>
    </w:rPr>
  </w:style>
  <w:style w:type="character" w:styleId="Uwydatnienie">
    <w:name w:val="Emphasis"/>
    <w:uiPriority w:val="99"/>
    <w:qFormat/>
    <w:rsid w:val="00C530D1"/>
    <w:rPr>
      <w:rFonts w:cs="Times New Roman"/>
      <w:b/>
    </w:rPr>
  </w:style>
  <w:style w:type="character" w:customStyle="1" w:styleId="st1">
    <w:name w:val="st1"/>
    <w:uiPriority w:val="99"/>
    <w:rsid w:val="00C530D1"/>
  </w:style>
  <w:style w:type="character" w:styleId="Hipercze">
    <w:name w:val="Hyperlink"/>
    <w:uiPriority w:val="99"/>
    <w:rsid w:val="00C530D1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C530D1"/>
    <w:rPr>
      <w:rFonts w:cs="Times New Roman"/>
      <w:b/>
    </w:rPr>
  </w:style>
  <w:style w:type="paragraph" w:styleId="Tekstpodstawowy">
    <w:name w:val="Body Text"/>
    <w:basedOn w:val="Normalny"/>
    <w:link w:val="TekstpodstawowyZnak"/>
    <w:uiPriority w:val="99"/>
    <w:rsid w:val="00C530D1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val="fr-FR" w:eastAsia="zh-CN"/>
    </w:rPr>
  </w:style>
  <w:style w:type="character" w:customStyle="1" w:styleId="TekstpodstawowyZnak">
    <w:name w:val="Tekst podstawowy Znak"/>
    <w:link w:val="Tekstpodstawowy"/>
    <w:uiPriority w:val="99"/>
    <w:locked/>
    <w:rsid w:val="00C530D1"/>
    <w:rPr>
      <w:rFonts w:ascii="Arial" w:hAnsi="Arial" w:cs="Arial"/>
      <w:sz w:val="20"/>
      <w:szCs w:val="20"/>
      <w:lang w:val="fr-FR"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C530D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locked/>
    <w:rsid w:val="00C530D1"/>
    <w:rPr>
      <w:rFonts w:ascii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customStyle="1" w:styleId="Tekstpodstawowy32">
    <w:name w:val="Tekst podstawowy 32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fr-FR" w:eastAsia="zh-CN"/>
    </w:rPr>
  </w:style>
  <w:style w:type="paragraph" w:customStyle="1" w:styleId="Tekstkomentarza1">
    <w:name w:val="Tekst komentarza1"/>
    <w:basedOn w:val="Normalny"/>
    <w:uiPriority w:val="99"/>
    <w:rsid w:val="00C530D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fr-FR" w:eastAsia="zh-CN"/>
    </w:rPr>
  </w:style>
  <w:style w:type="paragraph" w:styleId="Bezodstpw">
    <w:name w:val="No Spacing"/>
    <w:uiPriority w:val="99"/>
    <w:qFormat/>
    <w:rsid w:val="00C530D1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uiPriority w:val="99"/>
    <w:rsid w:val="00C530D1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Tekstpodstawowy1">
    <w:name w:val="Tekst podstawowy1"/>
    <w:basedOn w:val="Normalny"/>
    <w:uiPriority w:val="99"/>
    <w:rsid w:val="00C530D1"/>
    <w:pPr>
      <w:suppressAutoHyphens/>
      <w:spacing w:after="120" w:line="254" w:lineRule="auto"/>
    </w:pPr>
    <w:rPr>
      <w:lang w:eastAsia="zh-CN"/>
    </w:rPr>
  </w:style>
  <w:style w:type="paragraph" w:customStyle="1" w:styleId="Kolorowalistaakcent11">
    <w:name w:val="Kolorowa lista — akcent 11"/>
    <w:basedOn w:val="Normalny"/>
    <w:uiPriority w:val="99"/>
    <w:rsid w:val="00C530D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C530D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en-US" w:eastAsia="zh-CN"/>
    </w:rPr>
  </w:style>
  <w:style w:type="paragraph" w:customStyle="1" w:styleId="Tekstpodstawowywcity31">
    <w:name w:val="Tekst podstawowy wcięty 31"/>
    <w:basedOn w:val="Normalny"/>
    <w:uiPriority w:val="99"/>
    <w:rsid w:val="00C530D1"/>
    <w:pPr>
      <w:suppressAutoHyphens/>
      <w:spacing w:after="0" w:line="240" w:lineRule="auto"/>
      <w:ind w:left="1080"/>
    </w:pPr>
    <w:rPr>
      <w:rFonts w:ascii="Times New Roman" w:eastAsia="Times New Roman" w:hAnsi="Times New Roman"/>
      <w:i/>
      <w:sz w:val="24"/>
      <w:szCs w:val="20"/>
      <w:lang w:val="en-US" w:eastAsia="zh-CN"/>
    </w:rPr>
  </w:style>
  <w:style w:type="character" w:styleId="Odwoaniedokomentarza">
    <w:name w:val="annotation reference"/>
    <w:uiPriority w:val="99"/>
    <w:semiHidden/>
    <w:rsid w:val="003D70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D70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702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D70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D7029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1E2A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ierozpoznanawzmianka1">
    <w:name w:val="Nierozpoznana wzmianka1"/>
    <w:uiPriority w:val="99"/>
    <w:semiHidden/>
    <w:rsid w:val="00385BF3"/>
    <w:rPr>
      <w:rFonts w:cs="Times New Roman"/>
      <w:color w:val="605E5C"/>
      <w:shd w:val="clear" w:color="auto" w:fill="E1DFDD"/>
    </w:rPr>
  </w:style>
  <w:style w:type="paragraph" w:customStyle="1" w:styleId="Standard">
    <w:name w:val="Standard"/>
    <w:uiPriority w:val="99"/>
    <w:rsid w:val="008E2B23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eastAsia="en-US"/>
    </w:rPr>
  </w:style>
  <w:style w:type="character" w:styleId="Odwoanieprzypisudolnego">
    <w:name w:val="footnote reference"/>
    <w:uiPriority w:val="99"/>
    <w:semiHidden/>
    <w:unhideWhenUsed/>
    <w:rsid w:val="00C73C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9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partnerska Nr………</vt:lpstr>
    </vt:vector>
  </TitlesOfParts>
  <Company>HP</Company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partnerska Nr………</dc:title>
  <dc:subject/>
  <dc:creator>Paluch, Elzbieta</dc:creator>
  <cp:keywords/>
  <dc:description/>
  <cp:lastModifiedBy>Paluch, Elzbieta</cp:lastModifiedBy>
  <cp:revision>14</cp:revision>
  <cp:lastPrinted>2023-02-14T06:57:00Z</cp:lastPrinted>
  <dcterms:created xsi:type="dcterms:W3CDTF">2022-10-19T19:26:00Z</dcterms:created>
  <dcterms:modified xsi:type="dcterms:W3CDTF">2023-04-04T12:07:00Z</dcterms:modified>
</cp:coreProperties>
</file>